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C1B6" w14:textId="3C25F721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b/>
          <w:bCs/>
          <w:sz w:val="24"/>
          <w:szCs w:val="24"/>
          <w:lang w:val="lt-LT"/>
        </w:rPr>
        <w:t>LOPŠELIO-DARŽELIO „SIGUTĖ“</w:t>
      </w:r>
    </w:p>
    <w:p w14:paraId="3C6E57BF" w14:textId="1FFAB0B1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B606D7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0A457AB1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2023 m. </w:t>
      </w:r>
      <w:r w:rsidR="00B606D7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2</w:t>
      </w:r>
      <w:r w:rsidR="00B606D7">
        <w:rPr>
          <w:rFonts w:ascii="Times New Roman" w:hAnsi="Times New Roman" w:cs="Times New Roman"/>
          <w:sz w:val="24"/>
          <w:szCs w:val="24"/>
          <w:lang w:val="lt-LT"/>
        </w:rPr>
        <w:t>7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6298F1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lopšelis-darželis „Sigutė“</w:t>
      </w:r>
    </w:p>
    <w:p w14:paraId="1F4B8AE8" w14:textId="6FB33D2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190525130</w:t>
      </w:r>
    </w:p>
    <w:p w14:paraId="2EC96B06" w14:textId="60D62F3D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J. Basanavičiaus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92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3A4F0F8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1994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3103667E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ikimokyklinio amžiaus vaikų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4E701D41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B606D7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165836F3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B606D7">
        <w:rPr>
          <w:rFonts w:ascii="Times New Roman" w:hAnsi="Times New Roman" w:cs="Times New Roman"/>
          <w:sz w:val="24"/>
          <w:szCs w:val="24"/>
          <w:lang w:val="lt-LT"/>
        </w:rPr>
        <w:t>Eugenija Vaičaitytė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E497C" w14:textId="77777777" w:rsidR="0095376A" w:rsidRDefault="0095376A" w:rsidP="0087691B">
      <w:pPr>
        <w:spacing w:after="0" w:line="240" w:lineRule="auto"/>
      </w:pPr>
      <w:r>
        <w:separator/>
      </w:r>
    </w:p>
  </w:endnote>
  <w:endnote w:type="continuationSeparator" w:id="0">
    <w:p w14:paraId="611C6BD2" w14:textId="77777777" w:rsidR="0095376A" w:rsidRDefault="0095376A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47591" w14:textId="77777777" w:rsidR="0095376A" w:rsidRDefault="0095376A" w:rsidP="0087691B">
      <w:pPr>
        <w:spacing w:after="0" w:line="240" w:lineRule="auto"/>
      </w:pPr>
      <w:r>
        <w:separator/>
      </w:r>
    </w:p>
  </w:footnote>
  <w:footnote w:type="continuationSeparator" w:id="0">
    <w:p w14:paraId="28062098" w14:textId="77777777" w:rsidR="0095376A" w:rsidRDefault="0095376A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4805"/>
    <w:rsid w:val="002B18CE"/>
    <w:rsid w:val="003333C7"/>
    <w:rsid w:val="003F6656"/>
    <w:rsid w:val="004464B6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F34B6"/>
    <w:rsid w:val="0087691B"/>
    <w:rsid w:val="008A6510"/>
    <w:rsid w:val="0095376A"/>
    <w:rsid w:val="00991D95"/>
    <w:rsid w:val="009C639B"/>
    <w:rsid w:val="009F6DA9"/>
    <w:rsid w:val="00A05157"/>
    <w:rsid w:val="00A17B48"/>
    <w:rsid w:val="00A303B7"/>
    <w:rsid w:val="00AA7F94"/>
    <w:rsid w:val="00B121E0"/>
    <w:rsid w:val="00B1604D"/>
    <w:rsid w:val="00B4395C"/>
    <w:rsid w:val="00B606D7"/>
    <w:rsid w:val="00B919D4"/>
    <w:rsid w:val="00BF5AC2"/>
    <w:rsid w:val="00C0241F"/>
    <w:rsid w:val="00C0703D"/>
    <w:rsid w:val="00C91F92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2023-10-30T19:16:00Z</dcterms:modified>
  <cp:revision>10</cp:revision>
</cp:coreProperties>
</file>